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1F0" w14:textId="7300A899" w:rsidR="00407FBD" w:rsidRPr="00A07B47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18"/>
          <w:szCs w:val="18"/>
        </w:rPr>
      </w:pPr>
      <w:r w:rsidRPr="00A07B47">
        <w:rPr>
          <w:rFonts w:ascii="Times New Roman" w:hAnsi="Times New Roman" w:cs="Times New Roman"/>
          <w:sz w:val="18"/>
          <w:szCs w:val="18"/>
        </w:rPr>
        <w:tab/>
      </w:r>
      <w:r w:rsidRPr="00A07B47">
        <w:rPr>
          <w:rFonts w:ascii="Times New Roman" w:hAnsi="Times New Roman" w:cs="Times New Roman"/>
          <w:sz w:val="18"/>
          <w:szCs w:val="18"/>
        </w:rPr>
        <w:tab/>
      </w:r>
    </w:p>
    <w:p w14:paraId="26E1611A" w14:textId="1704FA90" w:rsidR="00496A04" w:rsidRPr="00A07B47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A07B47">
        <w:rPr>
          <w:rFonts w:ascii="Times New Roman" w:hAnsi="Times New Roman" w:cs="Times New Roman"/>
          <w:iCs/>
          <w:sz w:val="18"/>
          <w:szCs w:val="18"/>
        </w:rPr>
        <w:t>Al Dirigente Scolastico</w:t>
      </w:r>
    </w:p>
    <w:p w14:paraId="53A5E06A" w14:textId="108EF3DA" w:rsidR="005C1954" w:rsidRPr="00A07B47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A07B47">
        <w:rPr>
          <w:rFonts w:ascii="Times New Roman" w:hAnsi="Times New Roman" w:cs="Times New Roman"/>
          <w:iCs/>
          <w:sz w:val="18"/>
          <w:szCs w:val="18"/>
        </w:rPr>
        <w:t>I.C. A. Gramsci di Aprilia</w:t>
      </w:r>
    </w:p>
    <w:p w14:paraId="0EBE31AE" w14:textId="77777777" w:rsidR="00471ABB" w:rsidRPr="00A07B47" w:rsidRDefault="00471ABB" w:rsidP="00036627">
      <w:pPr>
        <w:ind w:firstLine="6379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72688744" w14:textId="3BCB6F3C" w:rsidR="005C1954" w:rsidRPr="00A07B47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  <w:t>scheda di autovalutazione</w:t>
      </w:r>
    </w:p>
    <w:p w14:paraId="2F1EDCEB" w14:textId="77777777" w:rsidR="009F2537" w:rsidRPr="00A07B47" w:rsidRDefault="009F2537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</w:p>
    <w:p w14:paraId="531E3B7C" w14:textId="6B35E887" w:rsidR="007F68C6" w:rsidRPr="00A07B47" w:rsidRDefault="003838B2" w:rsidP="00C03E87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bookmarkStart w:id="0" w:name="_Hlk158558001"/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Avviso di selezione rivolto al personale interno finalizzato alla costituzione alla costituzione del Team per la prevenzione della dispersione scolastica (DM19/2024)</w:t>
      </w: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ab/>
      </w:r>
      <w:r w:rsidR="000F7F34" w:rsidRPr="000F7F34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Prot. 0001706/U del 25/02/2025</w:t>
      </w:r>
    </w:p>
    <w:p w14:paraId="1046B05C" w14:textId="77777777" w:rsidR="003838B2" w:rsidRPr="00A07B47" w:rsidRDefault="003838B2" w:rsidP="00C03E87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bookmarkEnd w:id="0"/>
    <w:p w14:paraId="7AC11E31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PIANO NAZIONALE DI RIPRESA E RESILIENZA Missione 4 – Istruzione e Ricerca – Componente 1 – “Potenziamento dell’offerta dei servizi di istruzione: dagli asili nido alle Università” – Investimento 1.4 “Intervento straordinario finalizzato alla riduzione dei divari territoriali nelle scuole secondarie di primo e di secondo grado e alla lotta alla dispersione scolastica” – “</w:t>
      </w:r>
      <w:r w:rsidRPr="00A07B47">
        <w:rPr>
          <w:rFonts w:ascii="Times New Roman" w:eastAsia="Calibri" w:hAnsi="Times New Roman" w:cs="Times New Roman"/>
          <w:bCs/>
          <w:i/>
          <w:iCs/>
          <w:sz w:val="18"/>
          <w:szCs w:val="18"/>
          <w:lang w:eastAsia="en-US"/>
        </w:rPr>
        <w:t>Interventi di tutoraggio e formazione per la riduzione dei divari negli apprendimenti e il contrasto alla dispersione scolastica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” (D.M. 19/2024), finanziato dall’Unione europea – Next Generation EU</w:t>
      </w:r>
    </w:p>
    <w:p w14:paraId="5DB033D0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4BC08FB3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Codice Progetto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: </w:t>
      </w:r>
      <w:bookmarkStart w:id="1" w:name="_Hlk191234597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M4C1I1.4-2024-1322-P-52023 </w:t>
      </w:r>
      <w:bookmarkEnd w:id="1"/>
    </w:p>
    <w:p w14:paraId="35559767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Titolo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: Veniamoci In-Contro</w:t>
      </w:r>
    </w:p>
    <w:p w14:paraId="2F9E07EF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CUP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: D14D21001420006</w:t>
      </w:r>
    </w:p>
    <w:p w14:paraId="6D33C2C9" w14:textId="77777777" w:rsidR="00446352" w:rsidRPr="00A07B47" w:rsidRDefault="00446352" w:rsidP="008B6CDB">
      <w:pPr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7A7E610C" w14:textId="1E11795F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5D5E0BA9" w14:textId="77777777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7BF23E5D" w14:textId="2AB06232" w:rsidR="00B5601D" w:rsidRPr="00A07B47" w:rsidRDefault="00B5601D" w:rsidP="00B5601D">
      <w:pPr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</w:t>
      </w:r>
      <w:proofErr w:type="gramStart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predetta</w:t>
      </w:r>
      <w:proofErr w:type="gramEnd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qualità, ai sensi e per gli effetti di cui agli artt. 46 e 47 del d.P.R. n. 445 del 28 dicembre 2000</w:t>
      </w:r>
    </w:p>
    <w:p w14:paraId="174F6C2D" w14:textId="41D7F64F" w:rsidR="00B5601D" w:rsidRPr="00A07B47" w:rsidRDefault="00411536" w:rsidP="00B5601D">
      <w:pPr>
        <w:jc w:val="center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DICHIARA</w:t>
      </w:r>
    </w:p>
    <w:p w14:paraId="77C70FA7" w14:textId="77777777" w:rsidR="00B5601D" w:rsidRPr="00A07B47" w:rsidRDefault="00B5601D" w:rsidP="00B5601D">
      <w:pPr>
        <w:jc w:val="center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715DE333" w14:textId="0E963CBC" w:rsidR="00411536" w:rsidRPr="00A07B47" w:rsidRDefault="00411536" w:rsidP="00C03E87">
      <w:pPr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relativamente al </w:t>
      </w:r>
      <w:r w:rsidR="00B5601D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profilo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</w:t>
      </w:r>
      <w:r w:rsidR="009F253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oggetto della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domanda di partecipazione</w:t>
      </w:r>
      <w:r w:rsidR="009F253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252CCCCE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42"/>
        <w:gridCol w:w="2097"/>
        <w:gridCol w:w="1916"/>
        <w:gridCol w:w="1753"/>
        <w:gridCol w:w="1341"/>
        <w:gridCol w:w="1545"/>
      </w:tblGrid>
      <w:tr w:rsidR="00A41260" w:rsidRPr="00A07B47" w14:paraId="79FC018F" w14:textId="77777777" w:rsidTr="007337A2">
        <w:trPr>
          <w:trHeight w:val="20"/>
        </w:trPr>
        <w:tc>
          <w:tcPr>
            <w:tcW w:w="5000" w:type="pct"/>
            <w:gridSpan w:val="6"/>
          </w:tcPr>
          <w:p w14:paraId="56A16727" w14:textId="77777777" w:rsidR="00965C85" w:rsidRPr="00A07B47" w:rsidRDefault="00965C85" w:rsidP="00965C8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bookmarkStart w:id="2" w:name="_Hlk161346028"/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TABELLA VALUTAZIONE </w:t>
            </w:r>
          </w:p>
          <w:p w14:paraId="284BAB6B" w14:textId="08FF1AD6" w:rsidR="00A41260" w:rsidRPr="00A07B47" w:rsidRDefault="00965C85" w:rsidP="00965C8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Team per la prevenzione della dispersione scolastica (DM19/2024)</w:t>
            </w:r>
          </w:p>
        </w:tc>
      </w:tr>
      <w:tr w:rsidR="00A41260" w:rsidRPr="00A07B47" w14:paraId="43B8C99C" w14:textId="77777777" w:rsidTr="007337A2">
        <w:trPr>
          <w:trHeight w:val="20"/>
        </w:trPr>
        <w:tc>
          <w:tcPr>
            <w:tcW w:w="775" w:type="pct"/>
          </w:tcPr>
          <w:p w14:paraId="53D4B50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CRITERI</w:t>
            </w:r>
          </w:p>
          <w:p w14:paraId="22326EF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DI SELEZIONE</w:t>
            </w:r>
          </w:p>
        </w:tc>
        <w:tc>
          <w:tcPr>
            <w:tcW w:w="1047" w:type="pct"/>
          </w:tcPr>
          <w:p w14:paraId="03D8D3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CRITERI </w:t>
            </w:r>
            <w:proofErr w:type="gramStart"/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DI  VALUTAZIONE</w:t>
            </w:r>
            <w:proofErr w:type="gramEnd"/>
          </w:p>
        </w:tc>
        <w:tc>
          <w:tcPr>
            <w:tcW w:w="848" w:type="pct"/>
          </w:tcPr>
          <w:p w14:paraId="30403F8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MODALITÀ </w:t>
            </w:r>
            <w:proofErr w:type="gramStart"/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DI  VALUTAZIONE</w:t>
            </w:r>
            <w:proofErr w:type="gramEnd"/>
          </w:p>
        </w:tc>
        <w:tc>
          <w:tcPr>
            <w:tcW w:w="878" w:type="pct"/>
          </w:tcPr>
          <w:p w14:paraId="2BD2ACA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PUNTEGGIO</w:t>
            </w:r>
          </w:p>
          <w:p w14:paraId="4C3792B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di autovalutazione</w:t>
            </w:r>
          </w:p>
          <w:p w14:paraId="0B04217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a cura del candidato</w:t>
            </w:r>
          </w:p>
        </w:tc>
        <w:tc>
          <w:tcPr>
            <w:tcW w:w="676" w:type="pct"/>
          </w:tcPr>
          <w:p w14:paraId="38859C4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EVIDENZA</w:t>
            </w:r>
          </w:p>
          <w:p w14:paraId="78C9A19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Curriculum</w:t>
            </w:r>
          </w:p>
          <w:p w14:paraId="6A490E7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indicare la pagina a cura del candidato</w:t>
            </w:r>
          </w:p>
        </w:tc>
        <w:tc>
          <w:tcPr>
            <w:tcW w:w="776" w:type="pct"/>
          </w:tcPr>
          <w:p w14:paraId="0FBD12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PUNTEGGIO</w:t>
            </w:r>
          </w:p>
          <w:p w14:paraId="636C104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valutazione a cura della Commissione</w:t>
            </w:r>
          </w:p>
        </w:tc>
      </w:tr>
      <w:tr w:rsidR="00A41260" w:rsidRPr="00A07B47" w14:paraId="17B62804" w14:textId="77777777" w:rsidTr="007337A2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231B356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Titoli di studio</w:t>
            </w:r>
          </w:p>
          <w:p w14:paraId="65DC47B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attinenti all’incarico</w:t>
            </w:r>
          </w:p>
          <w:p w14:paraId="4EB84A7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07AD674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Laurea Magistrale</w:t>
            </w:r>
          </w:p>
        </w:tc>
        <w:tc>
          <w:tcPr>
            <w:tcW w:w="848" w:type="pct"/>
          </w:tcPr>
          <w:p w14:paraId="225FEF2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06EBAD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7301BB5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Fino a 99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12</w:t>
            </w:r>
          </w:p>
          <w:p w14:paraId="247DDE0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Da 100 a 110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15</w:t>
            </w:r>
          </w:p>
          <w:p w14:paraId="0BBB036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110 e lode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20</w:t>
            </w:r>
          </w:p>
        </w:tc>
        <w:tc>
          <w:tcPr>
            <w:tcW w:w="878" w:type="pct"/>
          </w:tcPr>
          <w:p w14:paraId="207EC9A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3B0BFFB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565CD6D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42AB7A2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[20] punti</w:t>
            </w:r>
          </w:p>
        </w:tc>
        <w:tc>
          <w:tcPr>
            <w:tcW w:w="676" w:type="pct"/>
          </w:tcPr>
          <w:p w14:paraId="477B22C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59F1437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3B3C355F" w14:textId="77777777" w:rsidTr="007337A2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4229D7A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5A41FB7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Ulteriore laurea rispetto alla prima</w:t>
            </w:r>
          </w:p>
        </w:tc>
        <w:tc>
          <w:tcPr>
            <w:tcW w:w="848" w:type="pct"/>
          </w:tcPr>
          <w:p w14:paraId="305955C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proofErr w:type="gramStart"/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Triennale 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</w:t>
            </w:r>
            <w:proofErr w:type="gramEnd"/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 xml:space="preserve"> 5</w:t>
            </w:r>
          </w:p>
          <w:p w14:paraId="6E3D9B8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oppure</w:t>
            </w:r>
          </w:p>
          <w:p w14:paraId="4C85304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proofErr w:type="gramStart"/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Specialistica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</w:t>
            </w:r>
            <w:proofErr w:type="gramEnd"/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 xml:space="preserve"> 10</w:t>
            </w:r>
          </w:p>
        </w:tc>
        <w:tc>
          <w:tcPr>
            <w:tcW w:w="878" w:type="pct"/>
          </w:tcPr>
          <w:p w14:paraId="2C9A460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357E18E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</w:tcPr>
          <w:p w14:paraId="418ED20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1F1D1F0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41B5D36D" w14:textId="77777777" w:rsidTr="007337A2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FD8519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78BE935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Corso di perfezionamento universitario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2434A03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Corso di perfezionamento universitario in tematiche attinenti alla procedura</w:t>
            </w:r>
          </w:p>
          <w:p w14:paraId="11F464A9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punti 1 per </w:t>
            </w: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corso</w:t>
            </w:r>
          </w:p>
          <w:p w14:paraId="67C65DB7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400629C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Master di I livello/II livello </w:t>
            </w:r>
            <w:r w:rsidRPr="00A07B47">
              <w:rPr>
                <w:sz w:val="18"/>
                <w:szCs w:val="18"/>
              </w:rPr>
              <w:t xml:space="preserve"> </w:t>
            </w: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in tematiche attinenti alla procedura </w:t>
            </w:r>
          </w:p>
          <w:p w14:paraId="477D40C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2B2C21AA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master</w:t>
            </w:r>
          </w:p>
          <w:p w14:paraId="57142FC7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3C79C7E6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Dottorato di Ricerca</w:t>
            </w:r>
          </w:p>
          <w:p w14:paraId="26F69DE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punti 5 </w:t>
            </w:r>
          </w:p>
          <w:p w14:paraId="204D870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59419FB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4598DB3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41F900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9E4058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5BB3CD8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BDF84B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68F3127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5017F24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2E798415" w14:textId="77777777" w:rsidTr="007337A2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777CC35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Titoli culturali </w:t>
            </w:r>
          </w:p>
          <w:p w14:paraId="085E595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attinenti all’incarico</w:t>
            </w:r>
          </w:p>
          <w:p w14:paraId="269620C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6873E7F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proofErr w:type="gramStart"/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Certificazioni  /</w:t>
            </w:r>
            <w:proofErr w:type="gramEnd"/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19652E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Corsi di formazione</w:t>
            </w:r>
          </w:p>
          <w:p w14:paraId="3EF865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220E96D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Certificazione informatiche</w:t>
            </w:r>
          </w:p>
          <w:p w14:paraId="24BE7839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riconosciute dal MIM</w:t>
            </w:r>
          </w:p>
          <w:p w14:paraId="3A16F7AD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certificazione</w:t>
            </w:r>
          </w:p>
          <w:p w14:paraId="1E2880F1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12E74FE8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Certificazioni linguistiche riconosciute dal MIM</w:t>
            </w:r>
          </w:p>
          <w:p w14:paraId="4EF12D27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certificazione</w:t>
            </w:r>
          </w:p>
          <w:p w14:paraId="155E220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574B95B2" w14:textId="1DB497F3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Partecipazione a corsi di formazione con rilascio di attestato finale relativi a tematiche attinenti alla procedura</w:t>
            </w:r>
          </w:p>
          <w:p w14:paraId="793ACE12" w14:textId="09BAA7E2" w:rsidR="00A41260" w:rsidRPr="00A07B47" w:rsidRDefault="003838B2" w:rsidP="003838B2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corso</w:t>
            </w:r>
          </w:p>
        </w:tc>
        <w:tc>
          <w:tcPr>
            <w:tcW w:w="878" w:type="pct"/>
            <w:tcBorders>
              <w:bottom w:val="nil"/>
            </w:tcBorders>
          </w:tcPr>
          <w:p w14:paraId="60008B4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0FEC6E6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C53203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C0768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63314EA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5A2AEF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D1EF4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27A40ED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5BD8FD4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508C9E39" w14:textId="77777777" w:rsidTr="007337A2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06CCD3B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7AE24B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5667EC7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6BE6E70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43A871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245D14A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21EE5DA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3BFAD135" w14:textId="77777777" w:rsidTr="007337A2">
        <w:trPr>
          <w:trHeight w:val="20"/>
        </w:trPr>
        <w:tc>
          <w:tcPr>
            <w:tcW w:w="775" w:type="pct"/>
          </w:tcPr>
          <w:p w14:paraId="3D9ECB8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Esperienza professionale</w:t>
            </w:r>
          </w:p>
          <w:p w14:paraId="0FF28CD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attinente all’incarico</w:t>
            </w:r>
          </w:p>
          <w:p w14:paraId="6712515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44C8A2F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6020EEC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6A75AE6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3FB051E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Esperienza professionale maturata in settori</w:t>
            </w:r>
          </w:p>
          <w:p w14:paraId="6A43C6E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attinenti all’ambito professionale richiesto</w:t>
            </w:r>
          </w:p>
          <w:p w14:paraId="4531F1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</w:tcPr>
          <w:p w14:paraId="553F92EC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Incarichi in qualità di tutor/esperto/supporto/</w:t>
            </w:r>
          </w:p>
          <w:p w14:paraId="02F452F6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progettista/collaudatore in progetti PON-PNRR</w:t>
            </w:r>
          </w:p>
          <w:p w14:paraId="721F5811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incarico</w:t>
            </w:r>
          </w:p>
          <w:p w14:paraId="378286E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257F218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Incarico come Collaboratore del DS</w:t>
            </w:r>
          </w:p>
          <w:p w14:paraId="1935A29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5 per incarico</w:t>
            </w:r>
          </w:p>
          <w:p w14:paraId="39AC3CD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1FA631B0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Incarico come </w:t>
            </w:r>
          </w:p>
          <w:p w14:paraId="45CCE7E8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Figura Strumentale, Coordinatore di Dipartimento, Referente di plesso o incarico attinente alla procedura</w:t>
            </w:r>
          </w:p>
          <w:p w14:paraId="60E9873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incarico</w:t>
            </w:r>
          </w:p>
          <w:p w14:paraId="79F65F2A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7BADC1F2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Esperienza di ruolo come docente scuola secondaria I grado</w:t>
            </w:r>
          </w:p>
          <w:p w14:paraId="53F64C2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anno</w:t>
            </w:r>
          </w:p>
          <w:p w14:paraId="38ADADB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8" w:type="pct"/>
          </w:tcPr>
          <w:p w14:paraId="79ED94A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2A6BAD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[50] punti</w:t>
            </w:r>
          </w:p>
          <w:p w14:paraId="7FF90AB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01CE0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3EE710A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4177780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F45048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35CA9FC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6" w:type="pct"/>
          </w:tcPr>
          <w:p w14:paraId="39608A1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479F0E7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</w:tr>
      <w:bookmarkEnd w:id="2"/>
    </w:tbl>
    <w:p w14:paraId="571899C8" w14:textId="77777777" w:rsidR="00874B7F" w:rsidRPr="00A07B47" w:rsidRDefault="00874B7F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58963845" w14:textId="77777777" w:rsidR="00874B7F" w:rsidRPr="00A07B47" w:rsidRDefault="00874B7F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2551178E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5923A962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0C4DAB93" w14:textId="734F8AE0" w:rsidR="00B5601D" w:rsidRPr="00A07B47" w:rsidRDefault="00B5601D" w:rsidP="00AF26C7">
      <w:pPr>
        <w:ind w:firstLine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Luogo e data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Firma del Partecipante</w:t>
      </w:r>
    </w:p>
    <w:p w14:paraId="7C022B32" w14:textId="77777777" w:rsidR="00AF26C7" w:rsidRPr="00A07B47" w:rsidRDefault="00AF26C7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6476F6CD" w14:textId="00016339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_______________, ______________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____________________________</w:t>
      </w:r>
    </w:p>
    <w:sectPr w:rsidR="00B5601D" w:rsidRPr="00A07B47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D682E" w14:textId="4DC34736" w:rsidR="00F65F91" w:rsidRPr="005C1954" w:rsidRDefault="005C1954" w:rsidP="007F68C6">
    <w:pPr>
      <w:pStyle w:val="Intestazione"/>
      <w:jc w:val="both"/>
      <w:rPr>
        <w:rFonts w:ascii="Times New Roman" w:hAnsi="Times New Roman" w:cs="Times New Roman"/>
      </w:rPr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</w:t>
    </w:r>
    <w:r w:rsidR="003838B2" w:rsidRPr="003838B2">
      <w:rPr>
        <w:rFonts w:ascii="Times New Roman" w:hAnsi="Times New Roman" w:cs="Times New Roman"/>
      </w:rPr>
      <w:t>Avviso di selezione rivolto al personale interno finalizzato alla costituzione alla costituzione del Team per la prevenzione della dispersione scolastica (DM19/2024)</w:t>
    </w:r>
    <w:r w:rsidR="003838B2" w:rsidRPr="003838B2">
      <w:rPr>
        <w:rFonts w:ascii="Times New Roman" w:hAnsi="Times New Roman" w:cs="Times New Roman"/>
      </w:rPr>
      <w:tab/>
    </w:r>
  </w:p>
  <w:p w14:paraId="5A7EEFB1" w14:textId="28472FA7" w:rsidR="00F65F91" w:rsidRDefault="00702CB4" w:rsidP="007F68C6">
    <w:pPr>
      <w:pStyle w:val="Intestazione"/>
      <w:tabs>
        <w:tab w:val="left" w:pos="616"/>
      </w:tabs>
      <w:jc w:val="both"/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0BB9"/>
    <w:rsid w:val="000044DF"/>
    <w:rsid w:val="00026EB9"/>
    <w:rsid w:val="00036627"/>
    <w:rsid w:val="000529D2"/>
    <w:rsid w:val="000566A8"/>
    <w:rsid w:val="000630A5"/>
    <w:rsid w:val="00071DA2"/>
    <w:rsid w:val="0007338C"/>
    <w:rsid w:val="00084C2F"/>
    <w:rsid w:val="00090087"/>
    <w:rsid w:val="00095133"/>
    <w:rsid w:val="000B0221"/>
    <w:rsid w:val="000C56EF"/>
    <w:rsid w:val="000E1E00"/>
    <w:rsid w:val="000F7F34"/>
    <w:rsid w:val="0010544B"/>
    <w:rsid w:val="00113B0F"/>
    <w:rsid w:val="00116BC1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1F57E3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16B35"/>
    <w:rsid w:val="00321AEF"/>
    <w:rsid w:val="00323532"/>
    <w:rsid w:val="00332970"/>
    <w:rsid w:val="00345AEC"/>
    <w:rsid w:val="00360BA8"/>
    <w:rsid w:val="003750D0"/>
    <w:rsid w:val="00382A59"/>
    <w:rsid w:val="003838B2"/>
    <w:rsid w:val="003B1106"/>
    <w:rsid w:val="003D6343"/>
    <w:rsid w:val="003E231D"/>
    <w:rsid w:val="003E3ECB"/>
    <w:rsid w:val="003F06A9"/>
    <w:rsid w:val="003F0943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03A7"/>
    <w:rsid w:val="00471ABB"/>
    <w:rsid w:val="00485B8D"/>
    <w:rsid w:val="00496A04"/>
    <w:rsid w:val="004A0E68"/>
    <w:rsid w:val="004A22F2"/>
    <w:rsid w:val="004B226F"/>
    <w:rsid w:val="004C6BE9"/>
    <w:rsid w:val="004C6E99"/>
    <w:rsid w:val="004E5AD5"/>
    <w:rsid w:val="004F551A"/>
    <w:rsid w:val="0050587E"/>
    <w:rsid w:val="00543856"/>
    <w:rsid w:val="00566520"/>
    <w:rsid w:val="0058037A"/>
    <w:rsid w:val="00590A46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443F0"/>
    <w:rsid w:val="00650D2A"/>
    <w:rsid w:val="00654A87"/>
    <w:rsid w:val="00673BB6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AED"/>
    <w:rsid w:val="00765CB3"/>
    <w:rsid w:val="007A0415"/>
    <w:rsid w:val="007A0D88"/>
    <w:rsid w:val="007B7751"/>
    <w:rsid w:val="007C505C"/>
    <w:rsid w:val="007F68C6"/>
    <w:rsid w:val="00800E7E"/>
    <w:rsid w:val="00822C25"/>
    <w:rsid w:val="00874B7F"/>
    <w:rsid w:val="008965D2"/>
    <w:rsid w:val="008B4758"/>
    <w:rsid w:val="008B6CDB"/>
    <w:rsid w:val="008C7818"/>
    <w:rsid w:val="008D1F88"/>
    <w:rsid w:val="008D2CFC"/>
    <w:rsid w:val="008E1CD9"/>
    <w:rsid w:val="009266D5"/>
    <w:rsid w:val="00950CA3"/>
    <w:rsid w:val="00965C85"/>
    <w:rsid w:val="00977204"/>
    <w:rsid w:val="009A7CD2"/>
    <w:rsid w:val="009B284F"/>
    <w:rsid w:val="009B3A80"/>
    <w:rsid w:val="009B734D"/>
    <w:rsid w:val="009B77C2"/>
    <w:rsid w:val="009C1FD4"/>
    <w:rsid w:val="009D5091"/>
    <w:rsid w:val="009D5945"/>
    <w:rsid w:val="009E719B"/>
    <w:rsid w:val="009F2537"/>
    <w:rsid w:val="00A07B47"/>
    <w:rsid w:val="00A236D3"/>
    <w:rsid w:val="00A33129"/>
    <w:rsid w:val="00A41260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1C95"/>
    <w:rsid w:val="00B5601D"/>
    <w:rsid w:val="00B61FB4"/>
    <w:rsid w:val="00BB2560"/>
    <w:rsid w:val="00BB527B"/>
    <w:rsid w:val="00BE015C"/>
    <w:rsid w:val="00BF21C2"/>
    <w:rsid w:val="00C00E44"/>
    <w:rsid w:val="00C027B0"/>
    <w:rsid w:val="00C03E87"/>
    <w:rsid w:val="00C05078"/>
    <w:rsid w:val="00C123A8"/>
    <w:rsid w:val="00C225A7"/>
    <w:rsid w:val="00C362D7"/>
    <w:rsid w:val="00C426C5"/>
    <w:rsid w:val="00C45750"/>
    <w:rsid w:val="00C46055"/>
    <w:rsid w:val="00C479C6"/>
    <w:rsid w:val="00C568A6"/>
    <w:rsid w:val="00C56FB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61643"/>
    <w:rsid w:val="00D87C52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0390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B6603"/>
    <w:rsid w:val="00EC0AE6"/>
    <w:rsid w:val="00EF1420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3A7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User04</cp:lastModifiedBy>
  <cp:revision>86</cp:revision>
  <cp:lastPrinted>2023-05-14T16:55:00Z</cp:lastPrinted>
  <dcterms:created xsi:type="dcterms:W3CDTF">2022-12-23T12:05:00Z</dcterms:created>
  <dcterms:modified xsi:type="dcterms:W3CDTF">2025-02-25T13:28:00Z</dcterms:modified>
</cp:coreProperties>
</file>